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69876E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ED389C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FFA575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D389C" w:rsidRPr="004418D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https://zakazky.zcu.cz/contract_display_4638.html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884E95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D389C">
        <w:rPr>
          <w:rFonts w:ascii="Garamond" w:hAnsi="Garamond" w:cs="Arial"/>
          <w:sz w:val="22"/>
          <w:szCs w:val="22"/>
        </w:rPr>
        <w:t>02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ED389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B76DA" w14:textId="77777777" w:rsidR="00183DF1" w:rsidRDefault="00183DF1" w:rsidP="00795AAC">
      <w:r>
        <w:separator/>
      </w:r>
    </w:p>
  </w:endnote>
  <w:endnote w:type="continuationSeparator" w:id="0">
    <w:p w14:paraId="68735C2E" w14:textId="77777777" w:rsidR="00183DF1" w:rsidRDefault="00183DF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738F0" w14:textId="77777777" w:rsidR="00183DF1" w:rsidRDefault="00183DF1" w:rsidP="00795AAC">
      <w:r>
        <w:separator/>
      </w:r>
    </w:p>
  </w:footnote>
  <w:footnote w:type="continuationSeparator" w:id="0">
    <w:p w14:paraId="5D401B28" w14:textId="77777777" w:rsidR="00183DF1" w:rsidRDefault="00183DF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3DF1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3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pFgEJ5Vj+dTfUWi+eOnnGHgugnfmHsI41k1U5PxpcFQ=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GEeTFModUqOUNIBLuvx0P1VnIbm/ZaGNX3b2OjxXuN4=</DigestValue>
    </Reference>
  </SignedInfo>
  <SignatureValue>Wg6ugdNo3gda2jLoyO+kPGF6S0uWQwww6bKaexp49AuFtyGSm5TzJSWiRQeHX/IckNyky+n3i9ZC
WDEiblnic6RGABx/jv/p9sAoJPwFOgW79PyouYzznd6SGh8pwIPoKlz18sJl/wsDJy0b+28BEUyI
PobuKzL2QOB9Ms+wbsmaO7AdUIARaMfTi5DCi/L/bwpKlTfeVlONcS9brm+RLj1iIg6E9BxXKUBn
CLgBZlJ9dkdIWZiwp9K3/3aNi3pCu89AlhleiRdJFVTVjS/B34+KgzIBnFUK9yuucL3ltPRh5Hyb
k4uT/ZQwJUYor8ys0SYmuKet2ZL48/YtSJUcdA==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qxnG0dG7lvovCIFCF8xnSHuz4WSHL5qaFm4F5zEKyZc=</DigestValue>
      </Reference>
      <Reference URI="/word/document.xml?ContentType=application/vnd.openxmlformats-officedocument.wordprocessingml.document.main+xml">
        <DigestMethod Algorithm="http://www.w3.org/2001/04/xmlenc#sha256"/>
        <DigestValue>nV8c3YJSU4jksMIItYy3AlgCvT8J0RcC7yY2Ui31jEo=</DigestValue>
      </Reference>
      <Reference URI="/word/endnotes.xml?ContentType=application/vnd.openxmlformats-officedocument.wordprocessingml.endnotes+xml">
        <DigestMethod Algorithm="http://www.w3.org/2001/04/xmlenc#sha256"/>
        <DigestValue>nxLpTteGrFnnBW1ZOFTa9IFMcbvV0Ot2FkMOk/tZJtQ=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OoQUv7TZ7Kle0uUHCrj+5ma5pdNuQAaeGXVnIpGzCi8=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DryKG7Ut+Aex5H6fE9Q3bIcWC45XQfyi4ucXJL7Z7W4=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2021-06-21T06:43:49Z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2021-06-21T06:43:49Z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F28FB-6307-4FBF-B174-DB2414EE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2021-05-31T09:46:00Z</dcterms:created>
  <dcterms:modified xsi:type="dcterms:W3CDTF">2021-06-21T06:41:00Z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